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ACE" w:rsidRPr="001C7A3E" w:rsidRDefault="00284ACE" w:rsidP="00284ACE">
      <w:pPr>
        <w:pStyle w:val="Tytu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UMOWA </w:t>
      </w:r>
      <w:r w:rsidRPr="001C7A3E">
        <w:rPr>
          <w:sz w:val="22"/>
          <w:szCs w:val="22"/>
        </w:rPr>
        <w:t>- WZÓR</w:t>
      </w:r>
    </w:p>
    <w:p w:rsidR="00284ACE" w:rsidRPr="001C7A3E" w:rsidRDefault="00284ACE" w:rsidP="00284ACE">
      <w:pPr>
        <w:jc w:val="both"/>
        <w:rPr>
          <w:sz w:val="22"/>
          <w:szCs w:val="22"/>
        </w:rPr>
      </w:pP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zawarta w dni</w:t>
      </w:r>
      <w:r>
        <w:rPr>
          <w:sz w:val="22"/>
          <w:szCs w:val="22"/>
        </w:rPr>
        <w:t>u .............................</w:t>
      </w:r>
      <w:r w:rsidRPr="001C7A3E">
        <w:rPr>
          <w:sz w:val="22"/>
          <w:szCs w:val="22"/>
        </w:rPr>
        <w:t xml:space="preserve"> w Lidzbarku Warmińskim pomiędzy: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b/>
          <w:bCs/>
          <w:sz w:val="22"/>
          <w:szCs w:val="22"/>
        </w:rPr>
        <w:t>Zespołem Opieki Zdr</w:t>
      </w:r>
      <w:r>
        <w:rPr>
          <w:b/>
          <w:bCs/>
          <w:sz w:val="22"/>
          <w:szCs w:val="22"/>
        </w:rPr>
        <w:t>owotnej w Lidzbarku Warmińskim,</w:t>
      </w:r>
      <w:r w:rsidRPr="001C7A3E">
        <w:rPr>
          <w:b/>
          <w:bCs/>
          <w:sz w:val="22"/>
          <w:szCs w:val="22"/>
        </w:rPr>
        <w:t xml:space="preserve"> </w:t>
      </w:r>
      <w:r w:rsidRPr="001C7A3E">
        <w:rPr>
          <w:sz w:val="22"/>
          <w:szCs w:val="22"/>
        </w:rPr>
        <w:t xml:space="preserve">11-100 Lidzbark Warmiński, </w:t>
      </w:r>
      <w:r>
        <w:rPr>
          <w:sz w:val="22"/>
          <w:szCs w:val="22"/>
        </w:rPr>
        <w:br/>
      </w:r>
      <w:r w:rsidRPr="001C7A3E">
        <w:rPr>
          <w:sz w:val="22"/>
          <w:szCs w:val="22"/>
        </w:rPr>
        <w:t>ul</w:t>
      </w:r>
      <w:r>
        <w:rPr>
          <w:sz w:val="22"/>
          <w:szCs w:val="22"/>
        </w:rPr>
        <w:t>. Wyszyńskiego 37</w:t>
      </w:r>
      <w:r w:rsidRPr="001C7A3E">
        <w:rPr>
          <w:sz w:val="22"/>
          <w:szCs w:val="22"/>
        </w:rPr>
        <w:t xml:space="preserve">, zwanym w dalszej treści umowy </w:t>
      </w:r>
      <w:r w:rsidRPr="001C7A3E">
        <w:rPr>
          <w:b/>
          <w:bCs/>
          <w:sz w:val="22"/>
          <w:szCs w:val="22"/>
        </w:rPr>
        <w:t>„ZAMAWIAJĄCYM</w:t>
      </w:r>
      <w:r w:rsidRPr="001C7A3E">
        <w:rPr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284ACE" w:rsidRPr="001C7A3E" w:rsidRDefault="00284ACE" w:rsidP="00284ACE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sz w:val="22"/>
          <w:szCs w:val="22"/>
        </w:rPr>
      </w:pPr>
    </w:p>
    <w:p w:rsidR="00284ACE" w:rsidRPr="001C7A3E" w:rsidRDefault="00284ACE" w:rsidP="00284ACE">
      <w:pPr>
        <w:numPr>
          <w:ilvl w:val="0"/>
          <w:numId w:val="3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Dyrektora – Agnieszka Lasowa.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a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1C7A3E">
        <w:rPr>
          <w:b/>
          <w:bCs/>
          <w:sz w:val="22"/>
          <w:szCs w:val="22"/>
        </w:rPr>
        <w:t>„WYKONAWCĄ”</w:t>
      </w:r>
      <w:r w:rsidRPr="001C7A3E">
        <w:rPr>
          <w:sz w:val="22"/>
          <w:szCs w:val="22"/>
        </w:rPr>
        <w:t>, NIP: ................................, REGON: ..........................................KRS………………………………….., reprezentowanym przez: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1C7A3E" w:rsidRDefault="00284ACE" w:rsidP="00284ACE">
      <w:pPr>
        <w:pStyle w:val="Nagwek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1C7A3E" w:rsidRDefault="00284ACE" w:rsidP="00284ACE">
      <w:pPr>
        <w:pStyle w:val="Nagwek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1C7A3E" w:rsidRDefault="00284ACE" w:rsidP="00284ACE">
      <w:pPr>
        <w:jc w:val="center"/>
        <w:rPr>
          <w:b/>
          <w:bCs/>
          <w:sz w:val="22"/>
          <w:szCs w:val="22"/>
        </w:rPr>
      </w:pPr>
      <w:r w:rsidRPr="001C7A3E">
        <w:rPr>
          <w:b/>
          <w:bCs/>
          <w:sz w:val="22"/>
          <w:szCs w:val="22"/>
        </w:rPr>
        <w:t>§ 1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W wynik</w:t>
      </w:r>
      <w:r>
        <w:rPr>
          <w:sz w:val="22"/>
          <w:szCs w:val="22"/>
        </w:rPr>
        <w:t>u przeprowadzonego postępowania</w:t>
      </w:r>
      <w:r w:rsidRPr="001C7A3E">
        <w:rPr>
          <w:sz w:val="22"/>
          <w:szCs w:val="22"/>
        </w:rPr>
        <w:t xml:space="preserve"> o udzielenie zamówienia publicznego w trybie przetargu nieograniczonego </w:t>
      </w:r>
      <w:r w:rsidRPr="0073187C">
        <w:rPr>
          <w:sz w:val="22"/>
          <w:szCs w:val="22"/>
        </w:rPr>
        <w:t xml:space="preserve">na </w:t>
      </w:r>
      <w:r w:rsidR="0073187C" w:rsidRPr="0073187C">
        <w:rPr>
          <w:bCs/>
          <w:sz w:val="22"/>
          <w:szCs w:val="22"/>
        </w:rPr>
        <w:t>dostawy odczynników do badań serologicznych mikrometodą kolumnowo - żelową wraz z dzierżawą syst</w:t>
      </w:r>
      <w:r w:rsidR="001D48FB">
        <w:rPr>
          <w:bCs/>
          <w:sz w:val="22"/>
          <w:szCs w:val="22"/>
        </w:rPr>
        <w:t>emu do oznaczeń</w:t>
      </w:r>
      <w:r w:rsidR="0073187C" w:rsidRPr="0073187C">
        <w:rPr>
          <w:bCs/>
          <w:sz w:val="22"/>
          <w:szCs w:val="22"/>
        </w:rPr>
        <w:t xml:space="preserve"> w okresie 24 miesięcy do laboratorium Szpitala Powiatowego w Lidzbarku Warmińskim</w:t>
      </w:r>
      <w:r w:rsidRPr="001C7A3E">
        <w:rPr>
          <w:sz w:val="22"/>
          <w:szCs w:val="22"/>
        </w:rPr>
        <w:t>, Zamawiający powierza, a Wykonawca zobow</w:t>
      </w:r>
      <w:r>
        <w:rPr>
          <w:sz w:val="22"/>
          <w:szCs w:val="22"/>
        </w:rPr>
        <w:t>iązuje się do realizacji dostaw:</w:t>
      </w:r>
    </w:p>
    <w:p w:rsidR="00284ACE" w:rsidRPr="001C7A3E" w:rsidRDefault="00284ACE" w:rsidP="00D20A60">
      <w:pPr>
        <w:spacing w:line="360" w:lineRule="auto"/>
        <w:ind w:left="1701" w:hanging="14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Zadanie </w:t>
      </w:r>
      <w:r w:rsidR="00D20A60">
        <w:rPr>
          <w:sz w:val="22"/>
          <w:szCs w:val="22"/>
        </w:rPr>
        <w:t xml:space="preserve">Nr 1 </w:t>
      </w:r>
      <w:r w:rsidR="00D20A60" w:rsidRPr="00D20A60">
        <w:rPr>
          <w:sz w:val="22"/>
          <w:szCs w:val="22"/>
          <w:u w:val="single"/>
        </w:rPr>
        <w:t xml:space="preserve">Odczynniki do badań serologicznych mikrometodą </w:t>
      </w:r>
      <w:proofErr w:type="spellStart"/>
      <w:r w:rsidR="00D20A60" w:rsidRPr="00D20A60">
        <w:rPr>
          <w:sz w:val="22"/>
          <w:szCs w:val="22"/>
          <w:u w:val="single"/>
        </w:rPr>
        <w:t>kolumnowo-żelową</w:t>
      </w:r>
      <w:proofErr w:type="spellEnd"/>
      <w:r w:rsidR="00D20A60" w:rsidRPr="00D20A60">
        <w:rPr>
          <w:sz w:val="22"/>
          <w:szCs w:val="22"/>
          <w:u w:val="single"/>
        </w:rPr>
        <w:t xml:space="preserve"> wraz z dzierżawą systemu do oznaczeń</w:t>
      </w:r>
      <w:r w:rsidR="00D20A60" w:rsidRPr="00D20A60">
        <w:rPr>
          <w:sz w:val="22"/>
          <w:szCs w:val="22"/>
        </w:rPr>
        <w:t xml:space="preserve"> </w:t>
      </w:r>
      <w:r w:rsidR="00D20A60">
        <w:rPr>
          <w:sz w:val="22"/>
          <w:szCs w:val="22"/>
        </w:rPr>
        <w:t xml:space="preserve"> </w:t>
      </w:r>
    </w:p>
    <w:p w:rsidR="00284ACE" w:rsidRPr="001C7A3E" w:rsidRDefault="00284ACE" w:rsidP="00284ACE">
      <w:pPr>
        <w:spacing w:line="360" w:lineRule="auto"/>
        <w:ind w:left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w ilościach i asortymen</w:t>
      </w:r>
      <w:r>
        <w:rPr>
          <w:sz w:val="22"/>
          <w:szCs w:val="22"/>
        </w:rPr>
        <w:t>cie określonym w załączniku nr 1</w:t>
      </w:r>
      <w:r w:rsidRPr="001C7A3E">
        <w:rPr>
          <w:sz w:val="22"/>
          <w:szCs w:val="22"/>
        </w:rPr>
        <w:t xml:space="preserve"> do niniejszej umowy, zwanym w dalszej treści umowy </w:t>
      </w:r>
      <w:r w:rsidRPr="001C7A3E">
        <w:rPr>
          <w:b/>
          <w:bCs/>
          <w:sz w:val="22"/>
          <w:szCs w:val="22"/>
        </w:rPr>
        <w:t>„PRZEDMIOTEM UMOWY”</w:t>
      </w:r>
      <w:r w:rsidRPr="001C7A3E">
        <w:rPr>
          <w:sz w:val="22"/>
          <w:szCs w:val="22"/>
        </w:rPr>
        <w:t>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Wyżej wymieniony załącznik określa szacunkowe 24 miesięczne zapotrzebowanie Zespołu Opieki Zdrowotnej w Lidzbarku Warmińskim </w:t>
      </w:r>
      <w:r w:rsidRPr="0073187C">
        <w:rPr>
          <w:sz w:val="22"/>
          <w:szCs w:val="22"/>
        </w:rPr>
        <w:t xml:space="preserve">na </w:t>
      </w:r>
      <w:r w:rsidR="0073187C" w:rsidRPr="0073187C">
        <w:rPr>
          <w:bCs/>
          <w:sz w:val="22"/>
          <w:szCs w:val="22"/>
        </w:rPr>
        <w:t>dostawy odczynników do badań serologicznych mikrometodą kolumnowo - żelową wraz z dzierżawą systemu do oznaczeń w okresie 24 miesięcy do laboratorium</w:t>
      </w:r>
      <w:r>
        <w:rPr>
          <w:bCs/>
          <w:sz w:val="22"/>
          <w:szCs w:val="22"/>
        </w:rPr>
        <w:t>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Wykonawcy nie będą przysługiwały roszczenia o realizację ilości wyszczególnionych </w:t>
      </w:r>
      <w:r>
        <w:rPr>
          <w:sz w:val="22"/>
          <w:szCs w:val="22"/>
        </w:rPr>
        <w:br/>
      </w:r>
      <w:r w:rsidRPr="001C7A3E">
        <w:rPr>
          <w:sz w:val="22"/>
          <w:szCs w:val="22"/>
        </w:rPr>
        <w:t>w zapotrzebowaniu, jeżeli rzeczywiste potrzeby Zamawiającego będą mniejsze</w:t>
      </w:r>
      <w:r>
        <w:rPr>
          <w:sz w:val="22"/>
          <w:szCs w:val="22"/>
        </w:rPr>
        <w:t xml:space="preserve"> niż określone </w:t>
      </w:r>
      <w:r>
        <w:rPr>
          <w:sz w:val="22"/>
          <w:szCs w:val="22"/>
        </w:rPr>
        <w:br/>
        <w:t>w załączniku nr 1</w:t>
      </w:r>
      <w:r w:rsidRPr="001C7A3E">
        <w:rPr>
          <w:sz w:val="22"/>
          <w:szCs w:val="22"/>
        </w:rPr>
        <w:t xml:space="preserve"> do SIWZ</w:t>
      </w:r>
      <w:r w:rsidR="0034028B">
        <w:rPr>
          <w:sz w:val="22"/>
          <w:szCs w:val="22"/>
        </w:rPr>
        <w:t>(max. 20%)</w:t>
      </w:r>
      <w:r w:rsidRPr="001C7A3E">
        <w:rPr>
          <w:sz w:val="22"/>
          <w:szCs w:val="22"/>
        </w:rPr>
        <w:t>.</w:t>
      </w:r>
    </w:p>
    <w:p w:rsidR="00284ACE" w:rsidRPr="001C7A3E" w:rsidRDefault="00284ACE" w:rsidP="00284ACE">
      <w:pPr>
        <w:spacing w:line="360" w:lineRule="auto"/>
        <w:ind w:left="284"/>
        <w:jc w:val="both"/>
        <w:rPr>
          <w:sz w:val="22"/>
          <w:szCs w:val="22"/>
        </w:rPr>
      </w:pP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Dostawy będą się odbywały sukcesywnie, po uprzednim zgłoszeniu potrzeb przez uprawnionych pracowników Zamawiającego, w ciągu </w:t>
      </w:r>
      <w:r w:rsidRPr="001C7A3E">
        <w:rPr>
          <w:b/>
          <w:bCs/>
          <w:sz w:val="22"/>
          <w:szCs w:val="22"/>
        </w:rPr>
        <w:t>......</w:t>
      </w:r>
      <w:r w:rsidRPr="001C7A3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dni </w:t>
      </w:r>
      <w:r w:rsidRPr="001C7A3E">
        <w:rPr>
          <w:sz w:val="22"/>
          <w:szCs w:val="22"/>
        </w:rPr>
        <w:t xml:space="preserve">licząc od momentu złożenia zamówienia, </w:t>
      </w:r>
      <w:r>
        <w:rPr>
          <w:sz w:val="22"/>
          <w:szCs w:val="22"/>
        </w:rPr>
        <w:br/>
      </w:r>
      <w:r w:rsidRPr="001C7A3E">
        <w:rPr>
          <w:sz w:val="22"/>
          <w:szCs w:val="22"/>
        </w:rPr>
        <w:lastRenderedPageBreak/>
        <w:t>w godzinach od 8</w:t>
      </w:r>
      <w:r w:rsidRPr="001C7A3E">
        <w:rPr>
          <w:sz w:val="22"/>
          <w:szCs w:val="22"/>
          <w:vertAlign w:val="superscript"/>
        </w:rPr>
        <w:t>oo</w:t>
      </w:r>
      <w:r w:rsidRPr="001C7A3E">
        <w:rPr>
          <w:sz w:val="22"/>
          <w:szCs w:val="22"/>
        </w:rPr>
        <w:t xml:space="preserve"> do 14</w:t>
      </w:r>
      <w:r w:rsidRPr="001C7A3E">
        <w:rPr>
          <w:sz w:val="22"/>
          <w:szCs w:val="22"/>
          <w:vertAlign w:val="superscript"/>
        </w:rPr>
        <w:t>oo</w:t>
      </w:r>
      <w:r>
        <w:rPr>
          <w:sz w:val="22"/>
          <w:szCs w:val="22"/>
        </w:rPr>
        <w:t xml:space="preserve">. Jeśli termin dostawy wypada </w:t>
      </w:r>
      <w:r w:rsidRPr="001C7A3E">
        <w:rPr>
          <w:sz w:val="22"/>
          <w:szCs w:val="22"/>
        </w:rPr>
        <w:t>w dniu wolnym od pracy, dostawa może nastąpić w pierwszym dniu roboczym po wyznaczonym terminie.</w:t>
      </w:r>
    </w:p>
    <w:p w:rsidR="00284ACE" w:rsidRPr="00D33E46" w:rsidRDefault="00284ACE" w:rsidP="009875A4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D33E46">
        <w:rPr>
          <w:sz w:val="22"/>
          <w:szCs w:val="22"/>
        </w:rPr>
        <w:t>Zamawiający będzie składał zamówienia według bieżących po</w:t>
      </w:r>
      <w:r w:rsidR="009875A4">
        <w:rPr>
          <w:sz w:val="22"/>
          <w:szCs w:val="22"/>
        </w:rPr>
        <w:t xml:space="preserve">trzeb, przy czym wartość </w:t>
      </w:r>
      <w:r w:rsidRPr="00D33E46">
        <w:rPr>
          <w:sz w:val="22"/>
          <w:szCs w:val="22"/>
        </w:rPr>
        <w:t>zamówienia jednostkowego nie powinna być mniejsza niż 150,00 zł. netto.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Osobą u</w:t>
      </w:r>
      <w:r>
        <w:rPr>
          <w:sz w:val="22"/>
          <w:szCs w:val="22"/>
        </w:rPr>
        <w:t xml:space="preserve">prawnioną do składania zamówień </w:t>
      </w:r>
      <w:r w:rsidRPr="001C7A3E">
        <w:rPr>
          <w:sz w:val="22"/>
          <w:szCs w:val="22"/>
        </w:rPr>
        <w:t>jest ...............................................................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Zamówienia składane będą pod nr tel./fax……………………….. lub na adres mailowy……………………..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E56ABC">
        <w:rPr>
          <w:sz w:val="22"/>
          <w:szCs w:val="22"/>
        </w:rPr>
        <w:t xml:space="preserve">Miejscem wykonania przedmiotu umowy jest laboratorium Szpitala Zespołu Opieki Zdrowotnej </w:t>
      </w:r>
      <w:r>
        <w:rPr>
          <w:sz w:val="22"/>
          <w:szCs w:val="22"/>
        </w:rPr>
        <w:br/>
      </w:r>
      <w:r w:rsidRPr="00E56ABC">
        <w:rPr>
          <w:sz w:val="22"/>
          <w:szCs w:val="22"/>
        </w:rPr>
        <w:t>w Lidzbarku Warmińskim, przy ulicy Bartoszyckiej 3.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C7A3E">
        <w:rPr>
          <w:rFonts w:eastAsia="Lucida Sans Unicode" w:cs="Arial"/>
          <w:sz w:val="22"/>
          <w:szCs w:val="22"/>
        </w:rPr>
        <w:t>Wykonawca</w:t>
      </w:r>
      <w:r w:rsidRPr="001C7A3E">
        <w:rPr>
          <w:rFonts w:cs="Arial"/>
          <w:sz w:val="22"/>
          <w:szCs w:val="22"/>
        </w:rPr>
        <w:t xml:space="preserve"> zobowiązuje się do dostarczenia towaru pochodzącego z najnowszej produkcji, </w:t>
      </w:r>
      <w:r w:rsidR="00B5666C">
        <w:rPr>
          <w:rFonts w:cs="Arial"/>
          <w:sz w:val="22"/>
          <w:szCs w:val="22"/>
        </w:rPr>
        <w:br/>
        <w:t xml:space="preserve">o wysokiej </w:t>
      </w:r>
      <w:r w:rsidRPr="001C7A3E">
        <w:rPr>
          <w:rFonts w:cs="Arial"/>
          <w:sz w:val="22"/>
          <w:szCs w:val="22"/>
        </w:rPr>
        <w:t xml:space="preserve">jakości i </w:t>
      </w:r>
      <w:r w:rsidR="00B5666C">
        <w:rPr>
          <w:rFonts w:cs="Arial"/>
          <w:sz w:val="22"/>
          <w:szCs w:val="22"/>
        </w:rPr>
        <w:t>zgodnego</w:t>
      </w:r>
      <w:r w:rsidRPr="001C7A3E">
        <w:rPr>
          <w:rFonts w:cs="Arial"/>
          <w:sz w:val="22"/>
          <w:szCs w:val="22"/>
        </w:rPr>
        <w:t xml:space="preserve"> z obowiązującymi producenta normami z terminem ważności określonym w ofercie. Do każdego rodzaju oznaczenia winny być dołączone zestawy kontrolne oraz instrukcje do wykonania zestawu w języku polskim.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C7A3E">
        <w:rPr>
          <w:rFonts w:cs="Arial"/>
          <w:sz w:val="22"/>
          <w:szCs w:val="22"/>
        </w:rPr>
        <w:t xml:space="preserve">Towar dostarczany będzie w opakowaniu zabezpieczającym przed uszkodzeniem w czasie transportu w sposób określony odpowiednimi normami. Na opakowaniu powinna znajdować się etykieta fabryczna określająca rodzaj, typ towaru, jego ilość, datę produkcji </w:t>
      </w:r>
      <w:r>
        <w:rPr>
          <w:rFonts w:cs="Arial"/>
          <w:sz w:val="22"/>
          <w:szCs w:val="22"/>
        </w:rPr>
        <w:t xml:space="preserve">lub datę ważności </w:t>
      </w:r>
      <w:r>
        <w:rPr>
          <w:rFonts w:cs="Arial"/>
          <w:sz w:val="22"/>
          <w:szCs w:val="22"/>
        </w:rPr>
        <w:br/>
      </w:r>
      <w:r w:rsidRPr="001C7A3E">
        <w:rPr>
          <w:rFonts w:cs="Arial"/>
          <w:sz w:val="22"/>
          <w:szCs w:val="22"/>
        </w:rPr>
        <w:t>oraz nazwę i adres producenta.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C7A3E">
        <w:rPr>
          <w:rFonts w:cs="Arial"/>
          <w:sz w:val="22"/>
          <w:szCs w:val="22"/>
        </w:rPr>
        <w:t>Towar dostarczany będzie Zamawiającemu na koszt i ryzyko Wykonawcy. Wykonawca ponosi pełną odpowiedzialność za szkody wynikłe w czasie transportu oraz spowodowane niewłaściwym opakowaniem.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Dostawa przedmiotu umowy określon</w:t>
      </w:r>
      <w:r w:rsidR="001D48FB">
        <w:rPr>
          <w:rFonts w:cs="Arial"/>
          <w:sz w:val="22"/>
          <w:szCs w:val="22"/>
        </w:rPr>
        <w:t>ego w Załączniku nr. 1 Zadania 2</w:t>
      </w:r>
      <w:r>
        <w:rPr>
          <w:rFonts w:cs="Arial"/>
          <w:sz w:val="22"/>
          <w:szCs w:val="22"/>
        </w:rPr>
        <w:t xml:space="preserve"> poz. 13 nastąpi w terminie 7 dni od dnia podpisania umowy.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Wraz z pierwszą dostawą Wykonawca dostarczy dla preparatów niebezpiecznych aktualne karty charakterystyk zgodnych z Rozporządzeniem Ministra Zdrowia z dnia 04.09.2007 r.- Dz. U. Nr 174 poz. 122 oraz innymi obowiązującymi przepisami prawa w tym zakresie.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Osoba odpowiedzialna za kontakty odnośnie wykonania umowy ze strony Wykonawcy:…………………………………</w:t>
      </w:r>
    </w:p>
    <w:p w:rsidR="00284ACE" w:rsidRPr="001C7A3E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1C7A3E">
        <w:rPr>
          <w:b/>
          <w:bCs/>
          <w:sz w:val="22"/>
          <w:szCs w:val="22"/>
        </w:rPr>
        <w:t>§ 2</w:t>
      </w:r>
    </w:p>
    <w:p w:rsidR="00284ACE" w:rsidRPr="00767CAC" w:rsidRDefault="00284ACE" w:rsidP="00284ACE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Umowa zostaje zawarta na okres od dnia ................... do dnia ....................</w:t>
      </w:r>
    </w:p>
    <w:p w:rsidR="00284ACE" w:rsidRPr="00767CAC" w:rsidRDefault="00284ACE" w:rsidP="00284ACE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  <w:lang w:eastAsia="pl-PL"/>
        </w:rPr>
        <w:t xml:space="preserve">Zamawiający przewiduje możliwość przedłużenia terminu obowiązywania umowy, </w:t>
      </w:r>
      <w:r w:rsidRPr="00767CAC">
        <w:rPr>
          <w:sz w:val="22"/>
          <w:szCs w:val="22"/>
          <w:lang w:eastAsia="pl-PL"/>
        </w:rPr>
        <w:br/>
        <w:t>w zakresie każdego zadania, w przypadku niewykorzystania całkowitej wartości zamówienia w tym zakresie. Umowa może zostać przedłużona, na okres nie dłuższy niż do momentu wykorzystania całkowitej wartości umowy, w zakresie tego zadania.</w:t>
      </w:r>
    </w:p>
    <w:p w:rsidR="00284ACE" w:rsidRPr="00767CAC" w:rsidRDefault="00284ACE" w:rsidP="00284ACE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Zamawiający, zgodnie z art. 67 ust. 1 pkt 6 ustawy P.z.p, przewiduje możliwość udzielenia zamówień uzupełniających, stanowiących nie więcej niż 30 % wartości zamówienia </w:t>
      </w:r>
      <w:r w:rsidRPr="00767CAC">
        <w:rPr>
          <w:sz w:val="22"/>
          <w:szCs w:val="22"/>
        </w:rPr>
        <w:lastRenderedPageBreak/>
        <w:t>podstawowego i polegających na powtórzeniu tego samego rodzaju zamówień.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sz w:val="22"/>
          <w:szCs w:val="22"/>
        </w:rPr>
      </w:pPr>
      <w:r w:rsidRPr="00767CAC">
        <w:rPr>
          <w:b/>
          <w:sz w:val="22"/>
          <w:szCs w:val="22"/>
        </w:rPr>
        <w:t>§ 3</w:t>
      </w:r>
    </w:p>
    <w:p w:rsidR="00284ACE" w:rsidRPr="00767CAC" w:rsidRDefault="00284ACE" w:rsidP="00284AC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>Strony ustalają wartość brutto przedmiotu umowy, zgodnie z przedstawioną ofertą cenową na kwotę: ........... złotych (słownie: ............................................złotych).</w:t>
      </w:r>
    </w:p>
    <w:p w:rsidR="00284ACE" w:rsidRPr="00767CAC" w:rsidRDefault="00284ACE" w:rsidP="00284AC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 xml:space="preserve">Powyższa kwota uwzględnia: wartość brutto asortymentu wyszczególnionego </w:t>
      </w:r>
      <w:r w:rsidRPr="00767CAC">
        <w:rPr>
          <w:sz w:val="22"/>
          <w:szCs w:val="22"/>
        </w:rPr>
        <w:br/>
        <w:t xml:space="preserve">w załączniku nr 1 do niniejszej umowy, łącznie z obowiązującymi podatkami (VAT </w:t>
      </w:r>
      <w:r w:rsidRPr="00767CAC">
        <w:rPr>
          <w:sz w:val="22"/>
          <w:szCs w:val="22"/>
        </w:rPr>
        <w:br/>
        <w:t>i akcyza) i innymi elementami cenotwórczymi.</w:t>
      </w:r>
    </w:p>
    <w:p w:rsidR="00284ACE" w:rsidRPr="00767CAC" w:rsidRDefault="00284ACE" w:rsidP="00284AC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Strony przewidują istotne zmiany treści zawartej umowy, w następującym zakresie: </w:t>
      </w:r>
    </w:p>
    <w:p w:rsidR="00284ACE" w:rsidRPr="00767CAC" w:rsidRDefault="00284ACE" w:rsidP="00284AC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 xml:space="preserve">Zmiany mogą dotyczyć ilości poszczególnych pozycji zadania </w:t>
      </w:r>
      <w:r w:rsidRPr="00767CAC">
        <w:rPr>
          <w:bCs/>
          <w:sz w:val="22"/>
          <w:szCs w:val="22"/>
        </w:rPr>
        <w:t>(do wysokości wartości cenowej wynikającej ze złożonej oferty) w zależności od rodzajów prowadzonych hospitalizacji.</w:t>
      </w:r>
    </w:p>
    <w:p w:rsidR="00284ACE" w:rsidRPr="00767CAC" w:rsidRDefault="00284ACE" w:rsidP="00284AC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>Ceny jednostkowe mogą ulec zmianie, odpowiednio do zmian wynikających z obowiązujących przepisów prawa.</w:t>
      </w:r>
    </w:p>
    <w:p w:rsidR="00284ACE" w:rsidRPr="00767CAC" w:rsidRDefault="00284ACE" w:rsidP="00284ACE">
      <w:pPr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Zamawiający, zgodnie z art. 67 ust. 1 pkt 6 ustawy P.z.p, przewiduje możliwość udzielenia zamówień uzupełniających, stanowiących nie więcej niż 30 % wartości zamówienia podstawowego i polegających na powtórzeniu tego samego rodzaju zamówień.</w:t>
      </w:r>
    </w:p>
    <w:p w:rsidR="00284ACE" w:rsidRPr="00767CAC" w:rsidRDefault="00284ACE" w:rsidP="00284ACE">
      <w:pPr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Zamawiający przewiduje możliwość przedłużenia terminu obowiązywania umowy, </w:t>
      </w:r>
      <w:r w:rsidRPr="00767CAC">
        <w:rPr>
          <w:sz w:val="22"/>
          <w:szCs w:val="22"/>
        </w:rPr>
        <w:br/>
        <w:t>w zakresie każdego zadania, w przypadku niewykorzystania całkowitej wartości zamówienia w tym zakresie. Umowa może zostać przedłużona, na okres nie dłuższy niż do momentu wykorzystania całkowitej wartości umowy, w zakresie tego zadania.</w:t>
      </w:r>
    </w:p>
    <w:p w:rsidR="00284ACE" w:rsidRPr="00767CAC" w:rsidRDefault="00284ACE" w:rsidP="00284ACE">
      <w:pPr>
        <w:spacing w:line="360" w:lineRule="auto"/>
        <w:ind w:left="720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4</w:t>
      </w:r>
    </w:p>
    <w:p w:rsidR="00284ACE" w:rsidRPr="00767CAC" w:rsidRDefault="00284ACE" w:rsidP="00284ACE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Zamawiający zobowiązuje się do zapłacenia należności przelewem za zrealizowany przedmiot umowy, zgodnie z ustalonymi w wyniku przetargu cenami jednostkowymi brutto, w ciągu </w:t>
      </w:r>
      <w:r w:rsidRPr="001D48FB">
        <w:rPr>
          <w:b/>
          <w:bCs/>
          <w:sz w:val="22"/>
          <w:szCs w:val="22"/>
        </w:rPr>
        <w:t>…. dni</w:t>
      </w:r>
      <w:r w:rsidRPr="00767CAC">
        <w:rPr>
          <w:b/>
          <w:bCs/>
          <w:sz w:val="22"/>
          <w:szCs w:val="22"/>
        </w:rPr>
        <w:t xml:space="preserve"> </w:t>
      </w:r>
      <w:r w:rsidRPr="00767CAC">
        <w:rPr>
          <w:sz w:val="22"/>
          <w:szCs w:val="22"/>
        </w:rPr>
        <w:t>od daty dostawy zamówionego towaru i prawidłowo wystawionej faktury VAT.</w:t>
      </w:r>
    </w:p>
    <w:p w:rsidR="00284ACE" w:rsidRPr="00767CAC" w:rsidRDefault="00284ACE" w:rsidP="00284ACE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Za termin zapłaty ustala się termin obciążenia rachunku bankowego Zamawiającego.</w:t>
      </w:r>
    </w:p>
    <w:p w:rsidR="00284ACE" w:rsidRPr="00767CAC" w:rsidRDefault="00284ACE" w:rsidP="00284ACE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Integralną częścią niniejszej umowy jest oferta przetargowa.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5</w:t>
      </w:r>
    </w:p>
    <w:p w:rsidR="00284ACE" w:rsidRPr="00767CAC" w:rsidRDefault="00284ACE" w:rsidP="00284ACE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Wykonawca oświadcza, że przedmiot umowy </w:t>
      </w:r>
      <w:r w:rsidRPr="00767CAC">
        <w:rPr>
          <w:rFonts w:eastAsia="Lucida Sans Unicode" w:cs="Arial"/>
          <w:sz w:val="22"/>
          <w:szCs w:val="22"/>
        </w:rPr>
        <w:t>posiada stosowne świadectwa i certyfikaty,</w:t>
      </w:r>
      <w:r w:rsidRPr="00767CAC">
        <w:rPr>
          <w:sz w:val="22"/>
          <w:szCs w:val="22"/>
        </w:rPr>
        <w:t xml:space="preserve"> jest dopuszczony do obrotu i używania na terytorium Rzeczypospolitej Polskiej, a okres przydatności do użytku w momencie dostarczenia do Zamawiającego wynosi minimum pół okresu gwarantowanego przez producenta. </w:t>
      </w:r>
    </w:p>
    <w:p w:rsidR="00284ACE" w:rsidRPr="00767CAC" w:rsidRDefault="00284ACE" w:rsidP="00284ACE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Uzasadnione reklamacje dotyczące ilości i jakości zrealizowanego przedmiotu umowy, </w:t>
      </w:r>
      <w:r w:rsidRPr="00767CAC">
        <w:rPr>
          <w:sz w:val="22"/>
          <w:szCs w:val="22"/>
        </w:rPr>
        <w:lastRenderedPageBreak/>
        <w:t xml:space="preserve">Wykonawca uwzględni w ciągu do </w:t>
      </w:r>
      <w:r w:rsidRPr="00767CAC">
        <w:rPr>
          <w:b/>
          <w:sz w:val="22"/>
          <w:szCs w:val="22"/>
        </w:rPr>
        <w:t xml:space="preserve">5 </w:t>
      </w:r>
      <w:r w:rsidRPr="00767CAC">
        <w:rPr>
          <w:sz w:val="22"/>
          <w:szCs w:val="22"/>
        </w:rPr>
        <w:t>dni, licząc od dnia złożenia reklamacji.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6</w:t>
      </w:r>
    </w:p>
    <w:p w:rsidR="00284ACE" w:rsidRPr="00767CAC" w:rsidRDefault="00284ACE" w:rsidP="00284ACE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>W razie niewykonania lub nienależytego wykonania umowy Wykonawca zobowiązuje się zapłacić Zamawiającemu karę umowną:</w:t>
      </w:r>
    </w:p>
    <w:p w:rsidR="00284ACE" w:rsidRPr="00767CAC" w:rsidRDefault="00284ACE" w:rsidP="00284ACE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 xml:space="preserve">w wysokości 2 % wartości brutto niedostarczonego towaru w przypadku zwłoki </w:t>
      </w:r>
      <w:r w:rsidRPr="00767CAC">
        <w:rPr>
          <w:b w:val="0"/>
          <w:bCs w:val="0"/>
          <w:sz w:val="22"/>
          <w:szCs w:val="22"/>
        </w:rPr>
        <w:br/>
        <w:t>w wykonaniu dostawy, za każdy dzień zwłoki licząc od daty terminu realizacji umowy do dnia ostatecznego przyjęcia bez zastrzeżeń przez Zamawiającego zamawianego towaru,</w:t>
      </w:r>
    </w:p>
    <w:p w:rsidR="00284ACE" w:rsidRPr="00767CAC" w:rsidRDefault="00284ACE" w:rsidP="00284ACE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>w wysokości 8 % niezrealizowanej części wartości brutto umowy, w przypadku odstąpienia od umowy z winy Wykonawcy,</w:t>
      </w:r>
    </w:p>
    <w:p w:rsidR="00D539B5" w:rsidRPr="00D539B5" w:rsidRDefault="00284ACE" w:rsidP="00D539B5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>w wysokości 2 % wartości wadliwego towaru w przypadku opóźnienia w usunięciu wady ujawnionej w okresie gwarancji, za każdy dzień zwłoki.</w:t>
      </w:r>
    </w:p>
    <w:p w:rsidR="00D539B5" w:rsidRDefault="00D539B5" w:rsidP="00D539B5">
      <w:pPr>
        <w:pStyle w:val="Tekstpodstawowywcity"/>
        <w:numPr>
          <w:ilvl w:val="0"/>
          <w:numId w:val="7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Zamawiający</w:t>
      </w:r>
      <w:r w:rsidRPr="00D539B5">
        <w:rPr>
          <w:b w:val="0"/>
          <w:bCs w:val="0"/>
          <w:sz w:val="22"/>
          <w:szCs w:val="22"/>
        </w:rPr>
        <w:t xml:space="preserve"> zobowiązuje się zapłacić </w:t>
      </w:r>
      <w:r>
        <w:rPr>
          <w:b w:val="0"/>
          <w:bCs w:val="0"/>
          <w:sz w:val="22"/>
          <w:szCs w:val="22"/>
        </w:rPr>
        <w:t>Wykonawcy</w:t>
      </w:r>
      <w:r w:rsidRPr="00D539B5">
        <w:rPr>
          <w:b w:val="0"/>
          <w:bCs w:val="0"/>
          <w:sz w:val="22"/>
          <w:szCs w:val="22"/>
        </w:rPr>
        <w:t xml:space="preserve"> karę umowną</w:t>
      </w:r>
      <w:r>
        <w:rPr>
          <w:b w:val="0"/>
          <w:bCs w:val="0"/>
          <w:sz w:val="22"/>
          <w:szCs w:val="22"/>
        </w:rPr>
        <w:t xml:space="preserve"> </w:t>
      </w:r>
      <w:r w:rsidRPr="00D539B5">
        <w:rPr>
          <w:b w:val="0"/>
          <w:bCs w:val="0"/>
          <w:sz w:val="22"/>
          <w:szCs w:val="22"/>
        </w:rPr>
        <w:t xml:space="preserve">w wysokości 8 % niezrealizowanej części wartości brutto umowy, w przypadku odstąpienia od umowy z winy </w:t>
      </w:r>
      <w:r>
        <w:rPr>
          <w:b w:val="0"/>
          <w:bCs w:val="0"/>
          <w:sz w:val="22"/>
          <w:szCs w:val="22"/>
        </w:rPr>
        <w:t>Zamawiającego.</w:t>
      </w:r>
    </w:p>
    <w:p w:rsidR="00D539B5" w:rsidRPr="00D539B5" w:rsidRDefault="00D539B5" w:rsidP="00D539B5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</w:t>
      </w:r>
      <w:r w:rsidRPr="00767CAC">
        <w:rPr>
          <w:b w:val="0"/>
          <w:bCs w:val="0"/>
          <w:sz w:val="22"/>
          <w:szCs w:val="22"/>
        </w:rPr>
        <w:t>amawiający może dochodzić odszkodowania przewyższającego kary umowne na  zasadach ogólnych Kodeksu Cywilnego.</w:t>
      </w:r>
    </w:p>
    <w:p w:rsidR="00284ACE" w:rsidRPr="00767CAC" w:rsidRDefault="00284ACE" w:rsidP="0034028B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 xml:space="preserve">W </w:t>
      </w:r>
      <w:r w:rsidRPr="0034028B">
        <w:rPr>
          <w:b w:val="0"/>
          <w:bCs w:val="0"/>
          <w:spacing w:val="2"/>
          <w:sz w:val="22"/>
          <w:szCs w:val="22"/>
        </w:rPr>
        <w:t>przypadku niezrealizowania dostawy w uzgodnionym terminie Zamawiający</w:t>
      </w:r>
      <w:r w:rsidR="0034028B" w:rsidRPr="0034028B">
        <w:rPr>
          <w:b w:val="0"/>
          <w:bCs w:val="0"/>
          <w:spacing w:val="2"/>
          <w:sz w:val="22"/>
          <w:szCs w:val="22"/>
        </w:rPr>
        <w:t xml:space="preserve"> po</w:t>
      </w:r>
      <w:r w:rsidR="0034028B">
        <w:rPr>
          <w:b w:val="0"/>
          <w:bCs w:val="0"/>
          <w:sz w:val="22"/>
          <w:szCs w:val="22"/>
        </w:rPr>
        <w:t xml:space="preserve"> uprzednim zawiadomieniu Wykonawcy</w:t>
      </w:r>
      <w:r w:rsidRPr="00767CAC">
        <w:rPr>
          <w:b w:val="0"/>
          <w:bCs w:val="0"/>
          <w:sz w:val="22"/>
          <w:szCs w:val="22"/>
        </w:rPr>
        <w:t xml:space="preserve"> ma prawo dokonania zakupu towaru u innego dostawcy - zgodn</w:t>
      </w:r>
      <w:r w:rsidR="0034028B">
        <w:rPr>
          <w:b w:val="0"/>
          <w:bCs w:val="0"/>
          <w:sz w:val="22"/>
          <w:szCs w:val="22"/>
        </w:rPr>
        <w:t xml:space="preserve">ie ze złożonym zamówieniem. </w:t>
      </w:r>
      <w:r w:rsidRPr="00767CAC">
        <w:rPr>
          <w:b w:val="0"/>
          <w:bCs w:val="0"/>
          <w:sz w:val="22"/>
          <w:szCs w:val="22"/>
        </w:rPr>
        <w:t>W przypadku różnicy w cenie dostawy Zamawiający może obciążyć Wykonawcę kwotą różnicy pomiędzy ceną w ofercie, a ceną towaru zakupionego przez Zamawiającego.</w:t>
      </w:r>
    </w:p>
    <w:p w:rsidR="00284ACE" w:rsidRPr="00767CAC" w:rsidRDefault="00284ACE" w:rsidP="00284ACE">
      <w:pPr>
        <w:widowControl w:val="0"/>
        <w:tabs>
          <w:tab w:val="num" w:pos="360"/>
        </w:tabs>
        <w:spacing w:line="360" w:lineRule="auto"/>
        <w:ind w:left="360" w:hanging="357"/>
        <w:jc w:val="both"/>
        <w:rPr>
          <w:snapToGrid w:val="0"/>
          <w:sz w:val="22"/>
          <w:szCs w:val="22"/>
        </w:rPr>
      </w:pPr>
    </w:p>
    <w:p w:rsidR="00284ACE" w:rsidRPr="00767CAC" w:rsidRDefault="00284ACE" w:rsidP="00284ACE">
      <w:pPr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7</w:t>
      </w:r>
    </w:p>
    <w:p w:rsidR="00284ACE" w:rsidRPr="00767CAC" w:rsidRDefault="00284AC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W razie wystąpienia istotnej zmiany okoliczności powodującej, że wykonanie umowy nie leży </w:t>
      </w:r>
      <w:r w:rsidRPr="00767CAC">
        <w:rPr>
          <w:sz w:val="22"/>
          <w:szCs w:val="22"/>
        </w:rPr>
        <w:br/>
        <w:t>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umowy.</w:t>
      </w:r>
    </w:p>
    <w:p w:rsidR="00284ACE" w:rsidRPr="00767CAC" w:rsidRDefault="00284AC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Zamawiający może odstąpić od umowy w razie opóźnienia w wykonaniu świadczenia przez Wykonawcę w terminie i miejscu określonych w § 1 po bezskutecznym upływie dodatkowego terminu wyznaczonego Wykonawcy dla podjęcia wykonania obowiązków umownych.</w:t>
      </w:r>
    </w:p>
    <w:p w:rsidR="00284ACE" w:rsidRPr="00767CAC" w:rsidRDefault="00284AC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Zamawiający może odstąpić od przedmiotowej umowy w przypadku, gdy przedmiot zamówienia dostarczony przez Wykonawcę do Zamawiającego nie spełnia podstawowych parametrów jakościowych po jednokrotnym wezwaniu Wykonawcę do realizacji dostaw przedmiotu </w:t>
      </w:r>
      <w:r w:rsidRPr="00767CAC">
        <w:rPr>
          <w:sz w:val="22"/>
          <w:szCs w:val="22"/>
        </w:rPr>
        <w:lastRenderedPageBreak/>
        <w:t xml:space="preserve">zamówienia zgodnego z oczekiwanymi parametrami jakościowymi. </w:t>
      </w:r>
    </w:p>
    <w:p w:rsidR="00284ACE" w:rsidRPr="00767CAC" w:rsidRDefault="00284ACE" w:rsidP="00284ACE">
      <w:pPr>
        <w:jc w:val="both"/>
        <w:rPr>
          <w:sz w:val="22"/>
          <w:szCs w:val="22"/>
        </w:rPr>
      </w:pPr>
    </w:p>
    <w:p w:rsidR="00284ACE" w:rsidRPr="00767CAC" w:rsidRDefault="00284ACE" w:rsidP="00284ACE">
      <w:pPr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8</w:t>
      </w:r>
    </w:p>
    <w:p w:rsidR="00284ACE" w:rsidRPr="00767CAC" w:rsidRDefault="00284ACE" w:rsidP="00284ACE">
      <w:pPr>
        <w:pStyle w:val="Tekstpodstawowy2"/>
        <w:rPr>
          <w:sz w:val="22"/>
          <w:szCs w:val="22"/>
        </w:rPr>
      </w:pPr>
      <w:r w:rsidRPr="00767CAC">
        <w:rPr>
          <w:sz w:val="22"/>
          <w:szCs w:val="22"/>
        </w:rPr>
        <w:t>Bez pisemnej zgody Zamawiającego, Wykonawca nie może dokonać przelewu wierzytelności (cesji) wynikających z umowy na rzecz osób trzecich.</w:t>
      </w:r>
    </w:p>
    <w:p w:rsidR="00284ACE" w:rsidRPr="00767CAC" w:rsidRDefault="00284ACE" w:rsidP="00284ACE">
      <w:pPr>
        <w:pStyle w:val="Lista"/>
        <w:jc w:val="both"/>
        <w:rPr>
          <w:rFonts w:cs="Times New Roman"/>
          <w:bCs/>
          <w:sz w:val="22"/>
          <w:szCs w:val="22"/>
        </w:rPr>
      </w:pPr>
    </w:p>
    <w:p w:rsidR="00284ACE" w:rsidRPr="00767CAC" w:rsidRDefault="00284ACE" w:rsidP="00284ACE">
      <w:pPr>
        <w:jc w:val="center"/>
        <w:rPr>
          <w:sz w:val="22"/>
          <w:szCs w:val="22"/>
        </w:rPr>
      </w:pPr>
      <w:r w:rsidRPr="00767CAC">
        <w:rPr>
          <w:b/>
          <w:bCs/>
          <w:sz w:val="22"/>
          <w:szCs w:val="22"/>
        </w:rPr>
        <w:t>§ 9</w:t>
      </w:r>
    </w:p>
    <w:p w:rsidR="00284ACE" w:rsidRPr="00767CAC" w:rsidRDefault="00BF09DA" w:rsidP="00284ACE">
      <w:p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W sprawach nie</w:t>
      </w:r>
      <w:r w:rsidR="00284ACE" w:rsidRPr="00767CAC">
        <w:rPr>
          <w:sz w:val="22"/>
          <w:szCs w:val="22"/>
        </w:rPr>
        <w:t>uregulowanych niniejszą umową zastosowanie mają przepisy Ustawy prawo zamówień publicznych, Kodeksu Cywilnego, a ewentualne spory rozstrzygać będzie Sąd właściwy miejscowo dla siedziby Zamawiającego.</w:t>
      </w:r>
    </w:p>
    <w:p w:rsidR="00284ACE" w:rsidRPr="00767CAC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10</w:t>
      </w:r>
    </w:p>
    <w:p w:rsidR="00284ACE" w:rsidRPr="00767CAC" w:rsidRDefault="00284ACE" w:rsidP="00284ACE">
      <w:pPr>
        <w:spacing w:line="360" w:lineRule="auto"/>
        <w:rPr>
          <w:rFonts w:eastAsia="Lucida Sans Unicode"/>
          <w:sz w:val="22"/>
          <w:szCs w:val="22"/>
        </w:rPr>
      </w:pPr>
      <w:r w:rsidRPr="00767CAC">
        <w:rPr>
          <w:rFonts w:eastAsia="Lucida Sans Unicode"/>
          <w:sz w:val="22"/>
          <w:szCs w:val="22"/>
        </w:rPr>
        <w:t>Wszelkie zmiany umowy wymagają formy pisemnego aneksu, pod rygorem nieważności.</w:t>
      </w:r>
    </w:p>
    <w:p w:rsidR="00284ACE" w:rsidRPr="00767CAC" w:rsidRDefault="00284ACE" w:rsidP="00284ACE">
      <w:pPr>
        <w:spacing w:line="360" w:lineRule="auto"/>
        <w:jc w:val="center"/>
        <w:rPr>
          <w:rFonts w:eastAsia="Lucida Sans Unicode"/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11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Umowę sporządzono w czterech jednobrzmiących egzemplarzach, jeden dla Wykonawcy, </w:t>
      </w:r>
      <w:r w:rsidRPr="00767CAC">
        <w:rPr>
          <w:sz w:val="22"/>
          <w:szCs w:val="22"/>
        </w:rPr>
        <w:br/>
        <w:t>trzy dla Zamawiającego.</w:t>
      </w:r>
    </w:p>
    <w:p w:rsidR="00284ACE" w:rsidRPr="001C7A3E" w:rsidRDefault="00284ACE" w:rsidP="00284ACE">
      <w:pPr>
        <w:jc w:val="both"/>
        <w:rPr>
          <w:sz w:val="22"/>
          <w:szCs w:val="22"/>
        </w:rPr>
      </w:pPr>
    </w:p>
    <w:p w:rsidR="004458B1" w:rsidRDefault="004458B1" w:rsidP="00284AC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458B1" w:rsidRDefault="004458B1" w:rsidP="00284AC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84ACE" w:rsidRPr="001C7A3E" w:rsidRDefault="00284ACE" w:rsidP="00284ACE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                   WYKONAWCA</w:t>
      </w:r>
    </w:p>
    <w:p w:rsidR="00926E4D" w:rsidRDefault="00926E4D"/>
    <w:sectPr w:rsidR="00926E4D" w:rsidSect="0034028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D33" w:rsidRDefault="00CB6D33" w:rsidP="00284ACE">
      <w:r>
        <w:separator/>
      </w:r>
    </w:p>
  </w:endnote>
  <w:endnote w:type="continuationSeparator" w:id="0">
    <w:p w:rsidR="00CB6D33" w:rsidRDefault="00CB6D33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CE" w:rsidRPr="0066214A" w:rsidRDefault="0034028B" w:rsidP="00284ACE">
    <w:pPr>
      <w:pStyle w:val="Stopka"/>
      <w:tabs>
        <w:tab w:val="clear" w:pos="4536"/>
        <w:tab w:val="clear" w:pos="9072"/>
        <w:tab w:val="left" w:pos="3885"/>
      </w:tabs>
      <w:rPr>
        <w:sz w:val="20"/>
        <w:szCs w:val="20"/>
      </w:rPr>
    </w:pPr>
    <w:r>
      <w:rPr>
        <w:noProof/>
        <w:color w:val="4F81BD" w:themeColor="accent1"/>
        <w:lang w:eastAsia="pl-PL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761E5F90" wp14:editId="06451160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Prostokąt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" fillcolor="#4f81bd [3204]" stroked="f" strokeweight="2pt">
              <w10:wrap type="square" anchorx="margin" anchory="margin"/>
            </v:rect>
          </w:pict>
        </mc:Fallback>
      </mc:AlternateContent>
    </w:r>
    <w:sdt>
      <w:sdtPr>
        <w:rPr>
          <w:sz w:val="20"/>
          <w:szCs w:val="20"/>
        </w:rPr>
        <w:id w:val="1504936171"/>
        <w:docPartObj>
          <w:docPartGallery w:val="Page Numbers (Top of Page)"/>
          <w:docPartUnique/>
        </w:docPartObj>
      </w:sdtPr>
      <w:sdtEndPr/>
      <w:sdtContent>
        <w:r w:rsidR="00284ACE" w:rsidRPr="0066214A">
          <w:rPr>
            <w:sz w:val="20"/>
            <w:szCs w:val="20"/>
          </w:rPr>
          <w:t>Wzór umowy,</w:t>
        </w:r>
        <w:r w:rsidR="00D20A60">
          <w:rPr>
            <w:sz w:val="20"/>
            <w:szCs w:val="20"/>
          </w:rPr>
          <w:t xml:space="preserve"> Znak sprawy: ZOZ.III-270-10</w:t>
        </w:r>
        <w:r w:rsidR="001D48FB">
          <w:rPr>
            <w:sz w:val="20"/>
            <w:szCs w:val="20"/>
          </w:rPr>
          <w:t>/AS</w:t>
        </w:r>
        <w:r w:rsidR="0066214A">
          <w:rPr>
            <w:sz w:val="20"/>
            <w:szCs w:val="20"/>
          </w:rPr>
          <w:t>/15</w:t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284ACE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284ACE" w:rsidRPr="0066214A">
          <w:rPr>
            <w:bCs/>
            <w:sz w:val="20"/>
            <w:szCs w:val="20"/>
          </w:rPr>
          <w:fldChar w:fldCharType="separate"/>
        </w:r>
        <w:r w:rsidR="008B68F8">
          <w:rPr>
            <w:bCs/>
            <w:noProof/>
            <w:sz w:val="20"/>
            <w:szCs w:val="20"/>
          </w:rPr>
          <w:t>1</w:t>
        </w:r>
        <w:r w:rsidR="00284ACE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284ACE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284ACE" w:rsidRPr="0066214A">
          <w:rPr>
            <w:bCs/>
            <w:sz w:val="20"/>
            <w:szCs w:val="20"/>
          </w:rPr>
          <w:fldChar w:fldCharType="separate"/>
        </w:r>
        <w:r w:rsidR="008B68F8">
          <w:rPr>
            <w:bCs/>
            <w:noProof/>
            <w:sz w:val="20"/>
            <w:szCs w:val="20"/>
          </w:rPr>
          <w:t>5</w:t>
        </w:r>
        <w:r w:rsidR="00284ACE" w:rsidRPr="0066214A">
          <w:rPr>
            <w:bCs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284ACE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 w:rsidRPr="0066214A">
          <w:rPr>
            <w:sz w:val="20"/>
            <w:szCs w:val="20"/>
          </w:rPr>
          <w:t>Wzór umowy,</w:t>
        </w:r>
        <w:r w:rsidR="0066214A">
          <w:rPr>
            <w:sz w:val="20"/>
            <w:szCs w:val="20"/>
          </w:rPr>
          <w:t xml:space="preserve"> Znak sprawy:  ZOZ.III-270-0</w:t>
        </w:r>
        <w:r w:rsidR="001D48FB">
          <w:rPr>
            <w:sz w:val="20"/>
            <w:szCs w:val="20"/>
          </w:rPr>
          <w:t>9/AS</w:t>
        </w:r>
        <w:r w:rsidR="0066214A">
          <w:rPr>
            <w:sz w:val="20"/>
            <w:szCs w:val="20"/>
          </w:rPr>
          <w:t>/15</w:t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  <w:t xml:space="preserve"> </w:t>
        </w:r>
        <w:r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66214A">
              <w:t xml:space="preserve"> </w:t>
            </w:r>
            <w:r w:rsidRPr="0066214A">
              <w:rPr>
                <w:bCs/>
                <w:sz w:val="20"/>
                <w:szCs w:val="20"/>
              </w:rPr>
              <w:fldChar w:fldCharType="begin"/>
            </w:r>
            <w:r w:rsidRPr="0066214A">
              <w:rPr>
                <w:bCs/>
                <w:sz w:val="20"/>
                <w:szCs w:val="20"/>
              </w:rPr>
              <w:instrText>PAGE</w:instrText>
            </w:r>
            <w:r w:rsidRPr="0066214A">
              <w:rPr>
                <w:bCs/>
                <w:sz w:val="20"/>
                <w:szCs w:val="20"/>
              </w:rPr>
              <w:fldChar w:fldCharType="separate"/>
            </w:r>
            <w:r w:rsidR="0034028B">
              <w:rPr>
                <w:bCs/>
                <w:noProof/>
                <w:sz w:val="20"/>
                <w:szCs w:val="20"/>
              </w:rPr>
              <w:t>1</w:t>
            </w:r>
            <w:r w:rsidRPr="0066214A">
              <w:rPr>
                <w:bCs/>
                <w:sz w:val="20"/>
                <w:szCs w:val="20"/>
              </w:rPr>
              <w:fldChar w:fldCharType="end"/>
            </w:r>
            <w:r w:rsidRPr="0066214A">
              <w:rPr>
                <w:sz w:val="20"/>
                <w:szCs w:val="20"/>
              </w:rPr>
              <w:t xml:space="preserve"> z </w:t>
            </w:r>
            <w:r w:rsidRPr="0066214A">
              <w:rPr>
                <w:bCs/>
                <w:sz w:val="20"/>
                <w:szCs w:val="20"/>
              </w:rPr>
              <w:fldChar w:fldCharType="begin"/>
            </w:r>
            <w:r w:rsidRPr="0066214A">
              <w:rPr>
                <w:bCs/>
                <w:sz w:val="20"/>
                <w:szCs w:val="20"/>
              </w:rPr>
              <w:instrText>NUMPAGES</w:instrText>
            </w:r>
            <w:r w:rsidRPr="0066214A">
              <w:rPr>
                <w:bCs/>
                <w:sz w:val="20"/>
                <w:szCs w:val="20"/>
              </w:rPr>
              <w:fldChar w:fldCharType="separate"/>
            </w:r>
            <w:r w:rsidR="008B68F8">
              <w:rPr>
                <w:bCs/>
                <w:noProof/>
                <w:sz w:val="20"/>
                <w:szCs w:val="20"/>
              </w:rPr>
              <w:t>5</w:t>
            </w:r>
            <w:r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D33" w:rsidRDefault="00CB6D33" w:rsidP="00284ACE">
      <w:r>
        <w:separator/>
      </w:r>
    </w:p>
  </w:footnote>
  <w:footnote w:type="continuationSeparator" w:id="0">
    <w:p w:rsidR="00CB6D33" w:rsidRDefault="00CB6D33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CE" w:rsidRDefault="00284ACE" w:rsidP="00284ACE">
    <w:pPr>
      <w:pStyle w:val="Nagwek"/>
      <w:jc w:val="right"/>
    </w:pPr>
    <w:r>
      <w:rPr>
        <w:i/>
        <w:iCs/>
        <w:sz w:val="20"/>
        <w:szCs w:val="20"/>
      </w:rPr>
      <w:t xml:space="preserve">Załącznik nr </w:t>
    </w:r>
    <w:r w:rsidR="001D48FB">
      <w:rPr>
        <w:i/>
        <w:iCs/>
        <w:sz w:val="20"/>
        <w:szCs w:val="20"/>
      </w:rPr>
      <w:t>5</w:t>
    </w:r>
    <w:r w:rsidRPr="001C7A3E">
      <w:rPr>
        <w:i/>
        <w:iCs/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12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20130"/>
    <w:rsid w:val="000977BC"/>
    <w:rsid w:val="000E1D35"/>
    <w:rsid w:val="000F5771"/>
    <w:rsid w:val="001178C9"/>
    <w:rsid w:val="0013604C"/>
    <w:rsid w:val="00151105"/>
    <w:rsid w:val="001D25DD"/>
    <w:rsid w:val="001D48FB"/>
    <w:rsid w:val="00244C07"/>
    <w:rsid w:val="00284ACE"/>
    <w:rsid w:val="002B68B2"/>
    <w:rsid w:val="0034028B"/>
    <w:rsid w:val="003503F8"/>
    <w:rsid w:val="00353C6F"/>
    <w:rsid w:val="00360E4A"/>
    <w:rsid w:val="003C05E6"/>
    <w:rsid w:val="004458B1"/>
    <w:rsid w:val="005E1C8D"/>
    <w:rsid w:val="0066214A"/>
    <w:rsid w:val="006A156F"/>
    <w:rsid w:val="006B749C"/>
    <w:rsid w:val="0073187C"/>
    <w:rsid w:val="00767CAC"/>
    <w:rsid w:val="00862CCD"/>
    <w:rsid w:val="008B68F8"/>
    <w:rsid w:val="00926E4D"/>
    <w:rsid w:val="009875A4"/>
    <w:rsid w:val="009E4222"/>
    <w:rsid w:val="00B53747"/>
    <w:rsid w:val="00B5666C"/>
    <w:rsid w:val="00B63EBF"/>
    <w:rsid w:val="00BF09DA"/>
    <w:rsid w:val="00C92E7E"/>
    <w:rsid w:val="00CB6D33"/>
    <w:rsid w:val="00D20A60"/>
    <w:rsid w:val="00D539B5"/>
    <w:rsid w:val="00DB1540"/>
    <w:rsid w:val="00EB6AE5"/>
    <w:rsid w:val="00EE314F"/>
    <w:rsid w:val="00F4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088095CB421E4E02BDC9682AFEE1723A">
    <w:name w:val="088095CB421E4E02BDC9682AFEE1723A"/>
    <w:rsid w:val="0034028B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088095CB421E4E02BDC9682AFEE1723A">
    <w:name w:val="088095CB421E4E02BDC9682AFEE1723A"/>
    <w:rsid w:val="0034028B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1412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User_ADM_03</cp:lastModifiedBy>
  <cp:revision>27</cp:revision>
  <cp:lastPrinted>2015-07-07T11:40:00Z</cp:lastPrinted>
  <dcterms:created xsi:type="dcterms:W3CDTF">2015-05-15T08:40:00Z</dcterms:created>
  <dcterms:modified xsi:type="dcterms:W3CDTF">2015-07-07T11:40:00Z</dcterms:modified>
</cp:coreProperties>
</file>